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7DA4A7CC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4F4D71" w:rsidRPr="004F4D71">
        <w:rPr>
          <w:rFonts w:ascii="Calibri" w:hAnsi="Calibri" w:cs="Calibri"/>
          <w:color w:val="FF0000"/>
          <w:sz w:val="22"/>
          <w:szCs w:val="22"/>
        </w:rPr>
        <w:t>Wykonanie dokumentacji projektowej  oraz wymianę istniejącej linii napowietrznej nn wraz z przyłączami  na terenie Rejonu Energetycznego  Bełchatów pn: Przebudowa linii nN 0,4 kV w obrębie stacji 8-0200 Pabianicka 3 w miejscowości Bełchatów, gm. Bełchatów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F8423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</w:rPr>
        <w:t>4x70 mm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F8423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61D8672A" w14:textId="09F44A7C" w:rsidR="00E417C4" w:rsidRPr="001172DA" w:rsidRDefault="00E417C4" w:rsidP="00E417C4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Montaż i wydzielenie drugiego toru linii napowietrznej nn w celu podziału istniejącego obwodu na dwa oddzielne. Drugi obwód od stacji SN/nn zgodnie z załącznikiem nr 1.4</w:t>
      </w:r>
    </w:p>
    <w:p w14:paraId="45FA9844" w14:textId="77777777" w:rsidR="00E417C4" w:rsidRPr="001172DA" w:rsidRDefault="00E417C4" w:rsidP="00E417C4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39B032A8" w14:textId="77777777" w:rsidR="00E417C4" w:rsidRPr="001172DA" w:rsidRDefault="00E417C4" w:rsidP="00E417C4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Dla nowo wydzielonych obwodów należy sporządzić zestawienie odbiorców i przekazać wraz z dokumentacją powykonawczą do odbioru. </w:t>
      </w:r>
    </w:p>
    <w:p w14:paraId="59E38616" w14:textId="77777777" w:rsidR="008D61F2" w:rsidRPr="00D55F80" w:rsidRDefault="008D61F2" w:rsidP="008D61F2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1D6DC152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8F5889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10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4233AF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Osoby, które będą wykonywały prace na sieci PGE Dystrybucja S.A. muszą przestrzegać zasad zawartych w „Instrukcji organizacji bezpiecznej pracy przy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0A5D1" w14:textId="77777777" w:rsidR="00D716DD" w:rsidRDefault="00D716DD">
      <w:r>
        <w:separator/>
      </w:r>
    </w:p>
  </w:endnote>
  <w:endnote w:type="continuationSeparator" w:id="0">
    <w:p w14:paraId="23423E0C" w14:textId="77777777" w:rsidR="00D716DD" w:rsidRDefault="00D71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66AE0" w14:textId="77777777" w:rsidR="00114A64" w:rsidRDefault="00114A6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A35590" w14:textId="77777777" w:rsidR="00114A64" w:rsidRDefault="00114A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1B854E" w14:textId="77777777" w:rsidR="00D716DD" w:rsidRDefault="00D716DD">
      <w:r>
        <w:separator/>
      </w:r>
    </w:p>
  </w:footnote>
  <w:footnote w:type="continuationSeparator" w:id="0">
    <w:p w14:paraId="78D8B86C" w14:textId="77777777" w:rsidR="00D716DD" w:rsidRDefault="00D71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0CA7AB" w14:textId="77777777" w:rsidR="00114A64" w:rsidRDefault="00114A6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34DD74E4" w:rsidR="00D55F80" w:rsidRPr="006B2C28" w:rsidRDefault="00114A64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114A64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 część 5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ACA5F5" w14:textId="77777777" w:rsidR="00114A64" w:rsidRDefault="00114A6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3B44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A62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4A64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521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34E"/>
    <w:rsid w:val="004168A2"/>
    <w:rsid w:val="004175F3"/>
    <w:rsid w:val="00417BE1"/>
    <w:rsid w:val="00417CFF"/>
    <w:rsid w:val="004202B3"/>
    <w:rsid w:val="0042077D"/>
    <w:rsid w:val="00422A81"/>
    <w:rsid w:val="004230D3"/>
    <w:rsid w:val="004233AF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5E0E"/>
    <w:rsid w:val="004466B2"/>
    <w:rsid w:val="004469AA"/>
    <w:rsid w:val="00447BFA"/>
    <w:rsid w:val="004514A3"/>
    <w:rsid w:val="004520EE"/>
    <w:rsid w:val="00453026"/>
    <w:rsid w:val="0045368F"/>
    <w:rsid w:val="00454D4B"/>
    <w:rsid w:val="004569B2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4D71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31A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45E1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52E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081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890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D61F2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89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112"/>
    <w:rsid w:val="009052A4"/>
    <w:rsid w:val="00905542"/>
    <w:rsid w:val="0090690C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3CE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3D4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D54AB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E7946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E5722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3E7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26E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45AF"/>
    <w:rsid w:val="00BC79FE"/>
    <w:rsid w:val="00BC7ABF"/>
    <w:rsid w:val="00BD0352"/>
    <w:rsid w:val="00BD0965"/>
    <w:rsid w:val="00BD0F6B"/>
    <w:rsid w:val="00BD1F3E"/>
    <w:rsid w:val="00BD2CBB"/>
    <w:rsid w:val="00BD2D50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5DE0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58EC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4C8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6B0"/>
    <w:rsid w:val="00D60A77"/>
    <w:rsid w:val="00D61769"/>
    <w:rsid w:val="00D62F69"/>
    <w:rsid w:val="00D6427D"/>
    <w:rsid w:val="00D64575"/>
    <w:rsid w:val="00D671D9"/>
    <w:rsid w:val="00D716CE"/>
    <w:rsid w:val="00D716DD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1DB"/>
    <w:rsid w:val="00E25E96"/>
    <w:rsid w:val="00E3013D"/>
    <w:rsid w:val="00E31049"/>
    <w:rsid w:val="00E3227C"/>
    <w:rsid w:val="00E32DD4"/>
    <w:rsid w:val="00E34EC2"/>
    <w:rsid w:val="00E357A5"/>
    <w:rsid w:val="00E40F45"/>
    <w:rsid w:val="00E417C4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3FA1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353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3DC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7287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3E77"/>
    <w:rsid w:val="00F8423F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5.docx</dmsv2BaseFileName>
    <dmsv2BaseDisplayName xmlns="http://schemas.microsoft.com/sharepoint/v3">Załącznik nr 1.3 do SWZ 2026 - część 5</dmsv2BaseDisplayName>
    <dmsv2SWPP2ObjectNumber xmlns="http://schemas.microsoft.com/sharepoint/v3">POST/DYS/OLD/GZ/04589/2025                        </dmsv2SWPP2ObjectNumber>
    <dmsv2SWPP2SumMD5 xmlns="http://schemas.microsoft.com/sharepoint/v3">38074e1ff3b4994ff3611ead3ea6d1e3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24025193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JEUP5JKVCYQC-1133723987-29563</_dlc_DocId>
    <_dlc_DocIdUrl xmlns="a19cb1c7-c5c7-46d4-85ae-d83685407bba">
      <Url>https://swpp2.dms.gkpge.pl/sites/41/_layouts/15/DocIdRedir.aspx?ID=JEUP5JKVCYQC-1133723987-29563</Url>
      <Description>JEUP5JKVCYQC-1133723987-29563</Description>
    </_dlc_DocIdUrl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EB9904A-B673-4661-909E-272A5231A7D0}"/>
</file>

<file path=customXml/itemProps2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3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4</Pages>
  <Words>1628</Words>
  <Characters>11365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18</cp:revision>
  <cp:lastPrinted>2011-10-20T15:55:00Z</cp:lastPrinted>
  <dcterms:created xsi:type="dcterms:W3CDTF">2025-10-28T08:54:00Z</dcterms:created>
  <dcterms:modified xsi:type="dcterms:W3CDTF">2025-12-18T13:17:00Z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85e93be8-44b1-4a0c-964d-c8a7a6603fee</vt:lpwstr>
  </property>
</Properties>
</file>